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697ACA" w:rsidRDefault="00697ACA" w14:paraId="5F91A664" w14:textId="25487E58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 w:rsidR="00B44488">
        <w:rPr>
          <w:rFonts w:asciiTheme="minorHAnsi" w:hAnsiTheme="minorHAnsi" w:cstheme="minorHAnsi"/>
        </w:rPr>
        <w:t>28.08.2020</w:t>
      </w:r>
    </w:p>
    <w:p w:rsidR="00697ACA" w:rsidP="00697ACA" w:rsidRDefault="00697ACA" w14:paraId="71A93F37" w14:textId="77777777">
      <w:pPr>
        <w:tabs>
          <w:tab w:val="left" w:pos="8775"/>
        </w:tabs>
        <w:spacing w:before="280"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04EB089C" w14:textId="77777777">
      <w:pPr>
        <w:tabs>
          <w:tab w:val="left" w:pos="567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2020-19273</w:t>
      </w:r>
      <w:r>
        <w:rPr>
          <w:rFonts w:asciiTheme="minorHAnsi" w:hAnsiTheme="minorHAnsi" w:cstheme="minorHAnsi"/>
        </w:rPr>
        <w:fldChar w:fldCharType="end"/>
      </w:r>
    </w:p>
    <w:p w:rsidRPr="00860840" w:rsidR="00272269" w:rsidP="00272269" w:rsidRDefault="00272269" w14:paraId="486628BB" w14:textId="77777777">
      <w:pPr>
        <w:tabs>
          <w:tab w:val="left" w:pos="5245"/>
        </w:tabs>
        <w:spacing w:before="720" w:after="0"/>
        <w:ind w:left="5245"/>
        <w:rPr>
          <w:b/>
        </w:rPr>
      </w:pPr>
      <w:r w:rsidRPr="00860840">
        <w:rPr>
          <w:b/>
        </w:rPr>
        <w:t>Pan</w:t>
      </w:r>
    </w:p>
    <w:p w:rsidRPr="00860840" w:rsidR="00272269" w:rsidP="00272269" w:rsidRDefault="00272269" w14:paraId="123569E0" w14:textId="77777777">
      <w:pPr>
        <w:tabs>
          <w:tab w:val="left" w:pos="5245"/>
        </w:tabs>
        <w:spacing w:after="0"/>
        <w:rPr>
          <w:b/>
        </w:rPr>
      </w:pPr>
      <w:r w:rsidRPr="00860840">
        <w:rPr>
          <w:b/>
        </w:rPr>
        <w:tab/>
      </w:r>
      <w:r>
        <w:rPr>
          <w:b/>
        </w:rPr>
        <w:t>Jacek Paziewski</w:t>
      </w:r>
    </w:p>
    <w:p w:rsidR="00272269" w:rsidP="00272269" w:rsidRDefault="00272269" w14:paraId="262B64FB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 w:rsidRPr="00860840">
        <w:rPr>
          <w:b/>
        </w:rPr>
        <w:tab/>
      </w:r>
      <w:r>
        <w:rPr>
          <w:b/>
        </w:rPr>
        <w:t xml:space="preserve">Sekretarz </w:t>
      </w:r>
      <w:r w:rsidRPr="00455422">
        <w:rPr>
          <w:rFonts w:asciiTheme="minorHAnsi" w:hAnsiTheme="minorHAnsi" w:cstheme="minorBidi"/>
          <w:b/>
          <w:bCs/>
        </w:rPr>
        <w:t xml:space="preserve">Komitetu Rady </w:t>
      </w:r>
    </w:p>
    <w:p w:rsidRPr="00455422" w:rsidR="00272269" w:rsidP="00272269" w:rsidRDefault="00272269" w14:paraId="69CDCA45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</w:r>
      <w:r w:rsidRPr="00455422">
        <w:rPr>
          <w:rFonts w:asciiTheme="minorHAnsi" w:hAnsiTheme="minorHAnsi" w:cstheme="minorBidi"/>
          <w:b/>
          <w:bCs/>
        </w:rPr>
        <w:t xml:space="preserve">Ministrów </w:t>
      </w:r>
      <w:r>
        <w:rPr>
          <w:rFonts w:asciiTheme="minorHAnsi" w:hAnsiTheme="minorHAnsi" w:cstheme="minorBidi"/>
          <w:b/>
          <w:bCs/>
        </w:rPr>
        <w:t xml:space="preserve">ds. </w:t>
      </w:r>
      <w:r w:rsidRPr="00455422">
        <w:rPr>
          <w:rFonts w:asciiTheme="minorHAnsi" w:hAnsiTheme="minorHAnsi" w:cstheme="minorBidi"/>
          <w:b/>
          <w:bCs/>
        </w:rPr>
        <w:t>Cyfryzacji</w:t>
      </w:r>
    </w:p>
    <w:p w:rsidR="00272269" w:rsidP="00272269" w:rsidRDefault="00272269" w14:paraId="16D5B826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272269" w:rsidP="00272269" w:rsidRDefault="00272269" w14:paraId="20063FAE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272269" w:rsidP="00272269" w:rsidRDefault="00272269" w14:paraId="2AC5C0B1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435157" w:rsidR="00272269" w:rsidP="00272269" w:rsidRDefault="00272269" w14:paraId="7F7E0EE7" w14:textId="66EA5D7F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  <w:r w:rsidRPr="00435157">
        <w:rPr>
          <w:rFonts w:asciiTheme="minorHAnsi" w:hAnsiTheme="minorHAnsi" w:cstheme="minorHAnsi"/>
          <w:color w:val="000000" w:themeColor="text1"/>
        </w:rPr>
        <w:t>Szanowny Panie</w:t>
      </w:r>
      <w:r w:rsidR="00381067">
        <w:rPr>
          <w:rFonts w:asciiTheme="minorHAnsi" w:hAnsiTheme="minorHAnsi" w:cstheme="minorHAnsi"/>
          <w:color w:val="000000" w:themeColor="text1"/>
        </w:rPr>
        <w:t xml:space="preserve"> Dyrektorze</w:t>
      </w:r>
      <w:r w:rsidRPr="00435157">
        <w:rPr>
          <w:rFonts w:asciiTheme="minorHAnsi" w:hAnsiTheme="minorHAnsi" w:cstheme="minorHAnsi"/>
          <w:color w:val="000000" w:themeColor="text1"/>
        </w:rPr>
        <w:t>,</w:t>
      </w:r>
    </w:p>
    <w:p w:rsidR="00272269" w:rsidP="00272269" w:rsidRDefault="00272269" w14:paraId="292F3A4A" w14:textId="2F7E4824">
      <w:pPr>
        <w:tabs>
          <w:tab w:val="left" w:pos="6585"/>
        </w:tabs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</w:rPr>
        <w:t>w załączeniu przekazuję Opis założeń projektu informatycznego „</w:t>
      </w:r>
      <w:r w:rsidRPr="00435157">
        <w:rPr>
          <w:rFonts w:asciiTheme="minorHAnsi" w:hAnsiTheme="minorHAnsi" w:cstheme="minorHAnsi"/>
          <w:color w:val="000000" w:themeColor="text1"/>
        </w:rPr>
        <w:t>System</w:t>
      </w:r>
      <w:r>
        <w:rPr>
          <w:rFonts w:asciiTheme="minorHAnsi" w:hAnsiTheme="minorHAnsi" w:cstheme="minorHAnsi"/>
          <w:color w:val="000000" w:themeColor="text1"/>
        </w:rPr>
        <w:t>u</w:t>
      </w:r>
      <w:r w:rsidRPr="00435157">
        <w:rPr>
          <w:rFonts w:asciiTheme="minorHAnsi" w:hAnsiTheme="minorHAnsi" w:cstheme="minorHAnsi"/>
          <w:color w:val="000000" w:themeColor="text1"/>
        </w:rPr>
        <w:t xml:space="preserve"> Monitorowania Kształcenia Pracowników Medycznych – SMK”</w:t>
      </w:r>
      <w:r>
        <w:rPr>
          <w:rFonts w:asciiTheme="minorHAnsi" w:hAnsiTheme="minorHAnsi" w:cstheme="minorHAnsi"/>
          <w:color w:val="000000" w:themeColor="text1"/>
        </w:rPr>
        <w:t xml:space="preserve">, uwzględniający modyfikację przedmiotowego systemu wynikającą ze zmian legislacyjnych 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w 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>zakresie kształcenia lekarzy i lekarzy dentystów, wprowadzanych ustaw</w:t>
      </w:r>
      <w:r w:rsidR="00073564">
        <w:rPr>
          <w:rFonts w:asciiTheme="minorHAnsi" w:hAnsiTheme="minorHAnsi" w:cstheme="minorHAnsi"/>
          <w:color w:val="000000" w:themeColor="text1"/>
          <w:lang w:eastAsia="pl-PL"/>
        </w:rPr>
        <w:t>ą z dnia 16 lipca 2020 r.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 xml:space="preserve"> o zmianie ustawy o zawodach lekarza i lekarza dentysty oraz niektórych innych ustaw</w:t>
      </w:r>
      <w:r w:rsidR="00073564">
        <w:rPr>
          <w:rFonts w:asciiTheme="minorHAnsi" w:hAnsiTheme="minorHAnsi" w:cstheme="minorHAnsi"/>
          <w:color w:val="000000" w:themeColor="text1"/>
          <w:lang w:eastAsia="pl-PL"/>
        </w:rPr>
        <w:t xml:space="preserve"> (</w:t>
      </w:r>
      <w:r w:rsidRPr="00073564" w:rsidR="00073564">
        <w:rPr>
          <w:rFonts w:asciiTheme="minorHAnsi" w:hAnsiTheme="minorHAnsi" w:cstheme="minorHAnsi"/>
          <w:color w:val="000000" w:themeColor="text1"/>
          <w:lang w:eastAsia="pl-PL"/>
        </w:rPr>
        <w:t xml:space="preserve">Dz.U. </w:t>
      </w:r>
      <w:r w:rsidR="00804BB5">
        <w:rPr>
          <w:rFonts w:asciiTheme="minorHAnsi" w:hAnsiTheme="minorHAnsi" w:cstheme="minorHAnsi"/>
          <w:color w:val="000000" w:themeColor="text1"/>
          <w:lang w:eastAsia="pl-PL"/>
        </w:rPr>
        <w:t xml:space="preserve">z </w:t>
      </w:r>
      <w:r w:rsidRPr="00073564" w:rsidR="00073564">
        <w:rPr>
          <w:rFonts w:asciiTheme="minorHAnsi" w:hAnsiTheme="minorHAnsi" w:cstheme="minorHAnsi"/>
          <w:color w:val="000000" w:themeColor="text1"/>
          <w:lang w:eastAsia="pl-PL"/>
        </w:rPr>
        <w:t>2020</w:t>
      </w:r>
      <w:r w:rsidR="00804BB5">
        <w:rPr>
          <w:rFonts w:asciiTheme="minorHAnsi" w:hAnsiTheme="minorHAnsi" w:cstheme="minorHAnsi"/>
          <w:color w:val="000000" w:themeColor="text1"/>
          <w:lang w:eastAsia="pl-PL"/>
        </w:rPr>
        <w:t xml:space="preserve"> r.</w:t>
      </w:r>
      <w:r w:rsidRPr="00073564" w:rsidR="00073564">
        <w:rPr>
          <w:rFonts w:asciiTheme="minorHAnsi" w:hAnsiTheme="minorHAnsi" w:cstheme="minorHAnsi"/>
          <w:color w:val="000000" w:themeColor="text1"/>
          <w:lang w:eastAsia="pl-PL"/>
        </w:rPr>
        <w:t xml:space="preserve"> poz. 1291</w:t>
      </w:r>
      <w:r w:rsidR="00073564">
        <w:rPr>
          <w:rFonts w:asciiTheme="minorHAnsi" w:hAnsiTheme="minorHAnsi" w:cstheme="minorHAnsi"/>
          <w:color w:val="000000" w:themeColor="text1"/>
          <w:lang w:eastAsia="pl-PL"/>
        </w:rPr>
        <w:t>)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. </w:t>
      </w:r>
    </w:p>
    <w:p w:rsidR="00272269" w:rsidP="00272269" w:rsidRDefault="00272269" w14:paraId="13DBEDAC" w14:textId="77777777">
      <w:pPr>
        <w:tabs>
          <w:tab w:val="left" w:pos="6585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 xml:space="preserve">Zmiana otoczenia prawnego systemu powoduje konieczność 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 xml:space="preserve">przebudowy </w:t>
      </w:r>
      <w:r>
        <w:rPr>
          <w:rFonts w:asciiTheme="minorHAnsi" w:hAnsiTheme="minorHAnsi" w:cstheme="minorHAnsi"/>
          <w:color w:val="000000" w:themeColor="text1"/>
        </w:rPr>
        <w:t xml:space="preserve">SMK, 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 xml:space="preserve">jak również budowy nowych dużych modułów z zakresu kształcenia lekarzy i lekarzy dentystów. 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Wprowadzone zmiany przełożą się na zwiększenie liczby 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 xml:space="preserve">użytkowników 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systemu, konsekwencją czego będzie konieczność wykonania prac </w:t>
      </w:r>
      <w:r w:rsidRPr="00435157">
        <w:rPr>
          <w:rFonts w:asciiTheme="minorHAnsi" w:hAnsiTheme="minorHAnsi" w:cstheme="minorHAnsi"/>
          <w:color w:val="000000" w:themeColor="text1"/>
          <w:lang w:eastAsia="pl-PL"/>
        </w:rPr>
        <w:t>w zakresie aktualizacji technologii systemu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. </w:t>
      </w:r>
    </w:p>
    <w:p w:rsidRPr="00435157" w:rsidR="00272269" w:rsidP="00272269" w:rsidRDefault="00272269" w14:paraId="77398937" w14:textId="65DE5B31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Wraz z niniejszym pismem przekazuję o</w:t>
      </w:r>
      <w:r w:rsidRPr="00435157">
        <w:rPr>
          <w:rFonts w:asciiTheme="minorHAnsi" w:hAnsiTheme="minorHAnsi" w:cstheme="minorHAnsi"/>
          <w:color w:val="000000" w:themeColor="text1"/>
        </w:rPr>
        <w:t xml:space="preserve">pis założeń </w:t>
      </w:r>
      <w:r>
        <w:rPr>
          <w:rFonts w:asciiTheme="minorHAnsi" w:hAnsiTheme="minorHAnsi" w:cstheme="minorHAnsi"/>
          <w:color w:val="000000" w:themeColor="text1"/>
        </w:rPr>
        <w:t>Projektu</w:t>
      </w:r>
      <w:r w:rsidRPr="00435157">
        <w:rPr>
          <w:rFonts w:asciiTheme="minorHAnsi" w:hAnsiTheme="minorHAnsi" w:cstheme="minorHAnsi"/>
          <w:color w:val="000000" w:themeColor="text1"/>
        </w:rPr>
        <w:t xml:space="preserve"> w formie dokumentu wygenerowanego za</w:t>
      </w:r>
      <w:r>
        <w:rPr>
          <w:rFonts w:asciiTheme="minorHAnsi" w:hAnsiTheme="minorHAnsi" w:cstheme="minorHAnsi"/>
          <w:color w:val="000000" w:themeColor="text1"/>
        </w:rPr>
        <w:t> </w:t>
      </w:r>
      <w:r w:rsidRPr="00435157">
        <w:rPr>
          <w:rFonts w:asciiTheme="minorHAnsi" w:hAnsiTheme="minorHAnsi" w:cstheme="minorHAnsi"/>
          <w:color w:val="000000" w:themeColor="text1"/>
        </w:rPr>
        <w:t xml:space="preserve">pośrednictwem strony </w:t>
      </w:r>
      <w:hyperlink w:history="1" w:anchor="/" r:id="rId10">
        <w:r w:rsidRPr="00435157">
          <w:rPr>
            <w:rStyle w:val="Hipercze"/>
            <w:rFonts w:asciiTheme="minorHAnsi" w:hAnsiTheme="minorHAnsi" w:cstheme="minorHAnsi"/>
            <w:color w:val="4472C4" w:themeColor="accent1"/>
          </w:rPr>
          <w:t>https://www.gov.pl/web/krmc/formularz#/</w:t>
        </w:r>
      </w:hyperlink>
      <w:r w:rsidRPr="00435157">
        <w:rPr>
          <w:rFonts w:asciiTheme="minorHAnsi" w:hAnsiTheme="minorHAnsi" w:cstheme="minorHAnsi"/>
          <w:color w:val="000000" w:themeColor="text1"/>
        </w:rPr>
        <w:t>, jak również w formie edytowalnego formularza w pliku .doc</w:t>
      </w:r>
      <w:r>
        <w:rPr>
          <w:rFonts w:asciiTheme="minorHAnsi" w:hAnsiTheme="minorHAnsi" w:cstheme="minorHAnsi"/>
          <w:color w:val="000000" w:themeColor="text1"/>
        </w:rPr>
        <w:t>x</w:t>
      </w:r>
      <w:r w:rsidR="004617D0">
        <w:rPr>
          <w:rFonts w:asciiTheme="minorHAnsi" w:hAnsiTheme="minorHAnsi" w:cstheme="minorHAnsi"/>
          <w:color w:val="000000" w:themeColor="text1"/>
        </w:rPr>
        <w:t xml:space="preserve"> oraz w formie pliku pdf</w:t>
      </w:r>
      <w:r w:rsidRPr="00435157">
        <w:rPr>
          <w:rFonts w:asciiTheme="minorHAnsi" w:hAnsiTheme="minorHAnsi" w:cstheme="minorHAnsi"/>
          <w:color w:val="000000" w:themeColor="text1"/>
        </w:rPr>
        <w:t xml:space="preserve">. </w:t>
      </w:r>
    </w:p>
    <w:p w:rsidR="00804BB5" w:rsidP="00804BB5" w:rsidRDefault="00804BB5" w14:paraId="6872E855" w14:textId="77777777"/>
    <w:p w:rsidRPr="00804BB5" w:rsidR="00804BB5" w:rsidP="00804BB5" w:rsidRDefault="00804BB5" w14:paraId="644B91EB" w14:textId="22065837">
      <w:pPr>
        <w:rPr>
          <w:sz w:val="20"/>
          <w:szCs w:val="20"/>
          <w:u w:val="single"/>
        </w:rPr>
      </w:pPr>
      <w:r w:rsidRPr="00804BB5">
        <w:rPr>
          <w:sz w:val="20"/>
          <w:szCs w:val="20"/>
          <w:u w:val="single"/>
        </w:rPr>
        <w:t>Załączniki:</w:t>
      </w:r>
    </w:p>
    <w:p w:rsidR="00804BB5" w:rsidP="00804BB5" w:rsidRDefault="00804BB5" w14:paraId="4229C04F" w14:textId="6CA9B6B4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 w:rsidRPr="00804BB5">
        <w:rPr>
          <w:sz w:val="20"/>
          <w:szCs w:val="20"/>
          <w:lang w:val="pl-PL"/>
        </w:rPr>
        <w:t>Opis założeń projektu SMK.docx</w:t>
      </w:r>
    </w:p>
    <w:p w:rsidRPr="00804BB5" w:rsidR="004617D0" w:rsidP="00804BB5" w:rsidRDefault="004617D0" w14:paraId="0DE720D0" w14:textId="0044DB9D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 w:rsidRPr="004617D0">
        <w:rPr>
          <w:sz w:val="20"/>
          <w:szCs w:val="20"/>
          <w:lang w:val="pl-PL"/>
        </w:rPr>
        <w:t>Opis założeń projektu SMK</w:t>
      </w:r>
      <w:r>
        <w:rPr>
          <w:sz w:val="20"/>
          <w:szCs w:val="20"/>
          <w:lang w:val="pl-PL"/>
        </w:rPr>
        <w:t>.pdf</w:t>
      </w:r>
    </w:p>
    <w:p w:rsidRPr="00804BB5" w:rsidR="00804BB5" w:rsidP="00804BB5" w:rsidRDefault="00804BB5" w14:paraId="56C36BAB" w14:textId="0CEDF660">
      <w:pPr>
        <w:pStyle w:val="Akapitzlist"/>
        <w:numPr>
          <w:ilvl w:val="0"/>
          <w:numId w:val="30"/>
        </w:numPr>
        <w:contextualSpacing/>
        <w:jc w:val="both"/>
        <w:rPr>
          <w:sz w:val="20"/>
          <w:szCs w:val="20"/>
          <w:lang w:val="pl-PL"/>
        </w:rPr>
      </w:pPr>
      <w:r w:rsidRPr="00804BB5">
        <w:rPr>
          <w:sz w:val="20"/>
          <w:szCs w:val="20"/>
          <w:lang w:val="pl-PL"/>
        </w:rPr>
        <w:t>KRMC formularz SMK.xml (plik wygenerowany ze strony)</w:t>
      </w:r>
    </w:p>
    <w:p w:rsidR="00804BB5" w:rsidP="00272269" w:rsidRDefault="00804BB5" w14:paraId="73044F86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</w:p>
    <w:p w:rsidRPr="00860840" w:rsidR="00272269" w:rsidP="00272269" w:rsidRDefault="00272269" w14:paraId="211E901F" w14:textId="6F35838B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</w:t>
      </w:r>
      <w:r w:rsidRPr="00860840">
        <w:rPr>
          <w:rFonts w:asciiTheme="minorHAnsi" w:hAnsiTheme="minorHAnsi" w:cstheme="minorHAnsi"/>
          <w:i/>
        </w:rPr>
        <w:t>Z poważaniem,</w:t>
      </w:r>
    </w:p>
    <w:p w:rsidRPr="00860840" w:rsidR="00272269" w:rsidP="00272269" w:rsidRDefault="00272269" w14:paraId="09221ACE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860840" w:rsidR="00272269" w:rsidP="00272269" w:rsidRDefault="00272269" w14:paraId="7C6AFE6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860840">
        <w:rPr>
          <w:rFonts w:asciiTheme="minorHAnsi" w:hAnsiTheme="minorHAnsi" w:cstheme="minorHAnsi"/>
          <w:i/>
        </w:rPr>
        <w:t>(-) Agnieszka Kister</w:t>
      </w:r>
    </w:p>
    <w:p w:rsidR="00272269" w:rsidP="00272269" w:rsidRDefault="00272269" w14:paraId="2FAE2CF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860840">
        <w:rPr>
          <w:rFonts w:asciiTheme="minorHAnsi" w:hAnsiTheme="minorHAnsi" w:cstheme="minorHAnsi"/>
          <w:i/>
        </w:rPr>
        <w:t xml:space="preserve">Dyrektor Centrum </w:t>
      </w:r>
      <w:r>
        <w:rPr>
          <w:rFonts w:asciiTheme="minorHAnsi" w:hAnsiTheme="minorHAnsi" w:cstheme="minorHAnsi"/>
          <w:i/>
        </w:rPr>
        <w:t>e-Zdrowia</w:t>
      </w:r>
      <w:r>
        <w:rPr>
          <w:rFonts w:asciiTheme="minorHAnsi" w:hAnsiTheme="minorHAnsi" w:cstheme="minorHAnsi"/>
          <w:i/>
        </w:rPr>
        <w:tab/>
      </w:r>
    </w:p>
    <w:p w:rsidRPr="00860840" w:rsidR="00272269" w:rsidP="00272269" w:rsidRDefault="00272269" w14:paraId="47FF5266" w14:textId="21A05293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Pełnomocnik Minist</w:t>
      </w:r>
      <w:r w:rsidR="002957CC">
        <w:rPr>
          <w:rFonts w:asciiTheme="minorHAnsi" w:hAnsiTheme="minorHAnsi" w:cstheme="minorHAnsi"/>
          <w:i/>
        </w:rPr>
        <w:t>ra</w:t>
      </w:r>
      <w:bookmarkStart w:name="_GoBack" w:id="0"/>
      <w:bookmarkEnd w:id="0"/>
      <w:r>
        <w:rPr>
          <w:rFonts w:asciiTheme="minorHAnsi" w:hAnsiTheme="minorHAnsi" w:cstheme="minorHAnsi"/>
          <w:i/>
        </w:rPr>
        <w:t xml:space="preserve"> Zdrowia ds. informatyzacji</w:t>
      </w:r>
    </w:p>
    <w:p w:rsidR="00804BB5" w:rsidP="00804BB5" w:rsidRDefault="00804BB5" w14:paraId="3D3DD5C5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804BB5" w:rsidP="00804BB5" w:rsidRDefault="00804BB5" w14:paraId="691AB674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Pr="00804BB5" w:rsidR="001F1AA5" w:rsidP="00804BB5" w:rsidRDefault="00073564" w14:paraId="384A8A4B" w14:textId="083EB7B8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 w:rsidRPr="00804BB5">
        <w:rPr>
          <w:rFonts w:asciiTheme="minorHAnsi" w:hAnsiTheme="minorHAnsi" w:cstheme="minorHAnsi"/>
          <w:sz w:val="20"/>
          <w:szCs w:val="20"/>
          <w:u w:val="single"/>
        </w:rPr>
        <w:t>Do wiadomości:</w:t>
      </w:r>
    </w:p>
    <w:p w:rsidRPr="00804BB5" w:rsidR="00073564" w:rsidP="00804BB5" w:rsidRDefault="00073564" w14:paraId="4D67B650" w14:textId="4037FEC5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804BB5">
        <w:rPr>
          <w:rFonts w:asciiTheme="minorHAnsi" w:hAnsiTheme="minorHAnsi" w:cstheme="minorHAnsi"/>
          <w:sz w:val="20"/>
          <w:szCs w:val="20"/>
        </w:rPr>
        <w:t>Pani Anna Potrzebowska Z-ca Dyrektora Departamentu Systemu Zdrowia w Ministerstwie Zdrowia</w:t>
      </w:r>
    </w:p>
    <w:p w:rsidRPr="00804BB5" w:rsidR="001F1AA5" w:rsidP="00804BB5" w:rsidRDefault="00073564" w14:paraId="3BAFFDDF" w14:textId="7436C826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804BB5">
        <w:rPr>
          <w:rFonts w:asciiTheme="minorHAnsi" w:hAnsiTheme="minorHAnsi" w:cstheme="minorHAnsi"/>
          <w:sz w:val="20"/>
          <w:szCs w:val="20"/>
        </w:rPr>
        <w:t>Pani Małgorzata Zadorożna Dyrektor Departamentu Kwalifikacji Medycznych i Nauki w Ministerstwie Zdrowia</w:t>
      </w:r>
    </w:p>
    <w:p w:rsidRPr="00804BB5" w:rsidR="001F1AA5" w:rsidP="00804BB5" w:rsidRDefault="001F1AA5" w14:paraId="6317A1B6" w14:textId="076BB468">
      <w:pPr>
        <w:tabs>
          <w:tab w:val="left" w:pos="6585"/>
        </w:tabs>
        <w:spacing w:before="120" w:after="0"/>
        <w:rPr>
          <w:rFonts w:asciiTheme="minorHAnsi" w:hAnsiTheme="minorHAnsi" w:cstheme="minorHAnsi"/>
          <w:sz w:val="16"/>
          <w:szCs w:val="16"/>
        </w:rPr>
      </w:pPr>
      <w:r w:rsidRPr="00804BB5">
        <w:rPr>
          <w:rFonts w:asciiTheme="minorHAnsi" w:hAnsiTheme="minorHAnsi" w:cstheme="minorHAnsi"/>
          <w:sz w:val="16"/>
          <w:szCs w:val="16"/>
        </w:rPr>
        <w:t xml:space="preserve">Sporządził: </w:t>
      </w:r>
      <w:r w:rsidRPr="00804BB5">
        <w:rPr>
          <w:rFonts w:asciiTheme="minorHAnsi" w:hAnsiTheme="minorHAnsi" w:cstheme="minorHAnsi"/>
          <w:sz w:val="16"/>
          <w:szCs w:val="16"/>
        </w:rPr>
        <w:fldChar w:fldCharType="begin"/>
      </w:r>
      <w:r w:rsidRPr="00804BB5">
        <w:rPr>
          <w:rFonts w:asciiTheme="minorHAnsi" w:hAnsiTheme="minorHAnsi" w:cstheme="minorHAnsi"/>
          <w:sz w:val="16"/>
          <w:szCs w:val="16"/>
        </w:rPr>
        <w:instrText xml:space="preserve"> DOCPROPERTY  Autor  \* MERGEFORMAT </w:instrText>
      </w:r>
      <w:r w:rsidRPr="00804BB5">
        <w:rPr>
          <w:rFonts w:asciiTheme="minorHAnsi" w:hAnsiTheme="minorHAnsi" w:cstheme="minorHAnsi"/>
          <w:sz w:val="16"/>
          <w:szCs w:val="16"/>
        </w:rPr>
        <w:fldChar w:fldCharType="separate"/>
      </w:r>
      <w:r w:rsidRPr="00804BB5">
        <w:rPr>
          <w:rFonts w:asciiTheme="minorHAnsi" w:hAnsiTheme="minorHAnsi" w:cstheme="minorHAnsi"/>
          <w:sz w:val="16"/>
          <w:szCs w:val="16"/>
        </w:rPr>
        <w:t>Kozicka Karolina</w:t>
      </w:r>
      <w:r w:rsidRPr="00804BB5">
        <w:rPr>
          <w:rFonts w:asciiTheme="minorHAnsi" w:hAnsiTheme="minorHAnsi" w:cstheme="minorHAnsi"/>
          <w:sz w:val="16"/>
          <w:szCs w:val="16"/>
        </w:rPr>
        <w:fldChar w:fldCharType="end"/>
      </w:r>
    </w:p>
    <w:sectPr w:rsidRPr="00804BB5" w:rsidR="001F1AA5" w:rsidSect="004503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BC3A4" w14:textId="77777777" w:rsidR="00BF61A3" w:rsidRDefault="00BF61A3" w:rsidP="00876124">
      <w:pPr>
        <w:spacing w:after="0"/>
      </w:pPr>
      <w:r>
        <w:separator/>
      </w:r>
    </w:p>
  </w:endnote>
  <w:endnote w:type="continuationSeparator" w:id="0">
    <w:p w14:paraId="67F4FA32" w14:textId="77777777" w:rsidR="00BF61A3" w:rsidRDefault="00BF61A3" w:rsidP="00876124">
      <w:pPr>
        <w:spacing w:after="0"/>
      </w:pPr>
      <w:r>
        <w:continuationSeparator/>
      </w:r>
    </w:p>
  </w:endnote>
  <w:endnote w:type="continuationNotice" w:id="1">
    <w:p w14:paraId="7D30E311" w14:textId="77777777" w:rsidR="00BF61A3" w:rsidRDefault="00BF61A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14E77" w14:textId="77777777" w:rsidR="00BF61A3" w:rsidRDefault="00BF61A3" w:rsidP="00876124">
      <w:pPr>
        <w:spacing w:after="0"/>
      </w:pPr>
      <w:r>
        <w:separator/>
      </w:r>
    </w:p>
  </w:footnote>
  <w:footnote w:type="continuationSeparator" w:id="0">
    <w:p w14:paraId="22160BB3" w14:textId="77777777" w:rsidR="00BF61A3" w:rsidRDefault="00BF61A3" w:rsidP="00876124">
      <w:pPr>
        <w:spacing w:after="0"/>
      </w:pPr>
      <w:r>
        <w:continuationSeparator/>
      </w:r>
    </w:p>
  </w:footnote>
  <w:footnote w:type="continuationNotice" w:id="1">
    <w:p w14:paraId="17B5F60B" w14:textId="77777777" w:rsidR="00BF61A3" w:rsidRDefault="00BF61A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73564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72269"/>
    <w:rsid w:val="002831DA"/>
    <w:rsid w:val="002849BE"/>
    <w:rsid w:val="00287633"/>
    <w:rsid w:val="002900F4"/>
    <w:rsid w:val="002957CC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81067"/>
    <w:rsid w:val="003B4794"/>
    <w:rsid w:val="003E255F"/>
    <w:rsid w:val="003E26A6"/>
    <w:rsid w:val="003F3BDC"/>
    <w:rsid w:val="00406539"/>
    <w:rsid w:val="00407CC2"/>
    <w:rsid w:val="0042566A"/>
    <w:rsid w:val="00450315"/>
    <w:rsid w:val="004617D0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4BB5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907ECE"/>
    <w:rsid w:val="00946288"/>
    <w:rsid w:val="00947579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0D32"/>
    <w:rsid w:val="00B05E22"/>
    <w:rsid w:val="00B3354C"/>
    <w:rsid w:val="00B356E9"/>
    <w:rsid w:val="00B35A84"/>
    <w:rsid w:val="00B4361E"/>
    <w:rsid w:val="00B44488"/>
    <w:rsid w:val="00B558C2"/>
    <w:rsid w:val="00B55D05"/>
    <w:rsid w:val="00B571D1"/>
    <w:rsid w:val="00B6001A"/>
    <w:rsid w:val="00B63333"/>
    <w:rsid w:val="00BD1242"/>
    <w:rsid w:val="00BD3A7B"/>
    <w:rsid w:val="00BF4439"/>
    <w:rsid w:val="00BF61A3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2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269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26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26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2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gov.pl/web/krmc/formular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przewodnie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FC6A043D-D886-4858-B8FC-F20BDA6F18B7}"/>
</file>

<file path=customXml/itemProps3.xml><?xml version="1.0" encoding="utf-8"?>
<ds:datastoreItem xmlns:ds="http://schemas.openxmlformats.org/officeDocument/2006/customXml" ds:itemID="{A26FB212-17A8-465B-8197-DBF0028563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Kister Agnieszka</cp:lastModifiedBy>
  <cp:revision>40</cp:revision>
  <dcterms:created xsi:type="dcterms:W3CDTF">2020-07-30T17:07:00Z</dcterms:created>
  <dcterms:modified xsi:type="dcterms:W3CDTF">2020-08-28T09:15:00Z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WWP.070.4.2020.1</vt:lpwstr>
  </property>
  <property fmtid="{D5CDD505-2E9C-101B-9397-08002B2CF9AE}" pid="4" name="UNPPisma">
    <vt:lpwstr>2020-19273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SMK - Opis założeń projektu informatycznego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2020-08-28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